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80D8D46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D408B">
        <w:rPr>
          <w:rFonts w:ascii="Garamond" w:hAnsi="Garamond"/>
          <w:sz w:val="24"/>
          <w:szCs w:val="24"/>
        </w:rPr>
        <w:t>3</w:t>
      </w:r>
      <w:r w:rsidR="00D343BD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796BC5A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343BD" w:rsidRPr="00923E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https://zakazky.zcu.cz/contract_display_6215.html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5F9A1F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D3EED">
        <w:rPr>
          <w:rFonts w:ascii="Garamond" w:hAnsi="Garamond" w:cs="Arial"/>
          <w:sz w:val="22"/>
          <w:szCs w:val="22"/>
        </w:rPr>
        <w:t>11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C4401F">
        <w:rPr>
          <w:rFonts w:ascii="Garamond" w:hAnsi="Garamond" w:cs="Arial"/>
          <w:sz w:val="22"/>
          <w:szCs w:val="22"/>
        </w:rPr>
        <w:t>9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D343BD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204FB" w14:textId="77777777" w:rsidR="009F0B3B" w:rsidRDefault="009F0B3B" w:rsidP="00795AAC">
      <w:r>
        <w:separator/>
      </w:r>
    </w:p>
  </w:endnote>
  <w:endnote w:type="continuationSeparator" w:id="0">
    <w:p w14:paraId="77640EC7" w14:textId="77777777" w:rsidR="009F0B3B" w:rsidRDefault="009F0B3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C18E" w14:textId="77777777" w:rsidR="009F0B3B" w:rsidRDefault="009F0B3B" w:rsidP="00795AAC">
      <w:r>
        <w:separator/>
      </w:r>
    </w:p>
  </w:footnote>
  <w:footnote w:type="continuationSeparator" w:id="0">
    <w:p w14:paraId="7A52390D" w14:textId="77777777" w:rsidR="009F0B3B" w:rsidRDefault="009F0B3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1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7T0agYu6sC4CzXeEtKF8n2yEdHFQDL39wZSF655SwB4=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Qn1yGD+VwmQh0BI7xJ6VPLiSzwOKhQO8yblCk3vxUPs=</DigestValue>
    </Reference>
  </SignedInfo>
  <SignatureValue>SmHofamE/OIIir3dta2JOTfCajcHipsYj+9C7xL/ae+JQelt0qE88ooITIFAxx8cvfg0r0W8LM7u
Pi2UeKUHMuCYnngqV58bvqvzSFlsYd7dmz9ilpL7AWMMZvXXuF8rcJj18K/BVkWodUkK9RxtANb9
HRwe2cRvwDY3AAkFoM+7M8g+5+Su9P98lmDZJrj1WBZ2dpCRLNYAQ/cHpiOYbeRCdCtq76gO8FtE
wyuey9nLEcyWq1QEQFLx6KG/3WGVUAw3+LYgGwX0Hc0r9NJ4JJAtz1LjlHx19jLGd6SH6KcQfU0c
A/8GiJcdo4rZ0sh3ymG1VRCOfK01SP/w0lYdsw==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yFTnKeeZuAU8Y3/Sof7d/cEZsflygwQFowH69c0BCAo=</DigestValue>
      </Reference>
      <Reference URI="/word/document.xml?ContentType=application/vnd.openxmlformats-officedocument.wordprocessingml.document.main+xml">
        <DigestMethod Algorithm="http://www.w3.org/2001/04/xmlenc#sha256"/>
        <DigestValue>ZgsDmh42drlabcMFi90vMGKG/ds2b3plSckyRjp1WjE=</DigestValue>
      </Reference>
      <Reference URI="/word/endnotes.xml?ContentType=application/vnd.openxmlformats-officedocument.wordprocessingml.endnotes+xml">
        <DigestMethod Algorithm="http://www.w3.org/2001/04/xmlenc#sha256"/>
        <DigestValue>tZvXf7Nns8wAZemDavKcRV/R3C0WJ9Mx0ymqmRkVBBY=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TbhdNis5eMEbBYqonhyt+ZNsDFeTZ+SSNK8+hn2a1s8=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RdTRr3XuyEgkmP/QhEJyXpctaXztp8xztSX99SXCf5A=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2023-08-25T05:50:41Z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2023-08-25T05:50:41Z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94</cp:revision>
  <cp:lastPrinted>2018-08-08T13:48:00Z</cp:lastPrinted>
  <dcterms:created xsi:type="dcterms:W3CDTF">2021-09-20T07:59:00Z</dcterms:created>
  <dcterms:modified xsi:type="dcterms:W3CDTF">2023-08-25T05:50:00Z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